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35E9FB76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</w:t>
      </w:r>
      <w:r w:rsidR="00CF2D1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14310AB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5B36D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25. </w:t>
      </w:r>
      <w:r w:rsidR="00D90AD6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október 31-én </w:t>
      </w:r>
      <w:r w:rsidR="00F71A7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tartandó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7323A78" w14:textId="38074EE8" w:rsidR="006601C7" w:rsidRPr="00D82053" w:rsidRDefault="006601C7" w:rsidP="00D82053">
      <w:pPr>
        <w:pStyle w:val="Nincstrkz"/>
        <w:spacing w:line="480" w:lineRule="auto"/>
        <w:jc w:val="both"/>
        <w:rPr>
          <w:rFonts w:ascii="Times New Roman" w:eastAsiaTheme="minorEastAsia" w:hAnsi="Times New Roman" w:cs="Times New Roman"/>
          <w:b/>
          <w:lang w:eastAsia="hu-HU"/>
        </w:rPr>
      </w:pPr>
      <w:r w:rsidRPr="00575033">
        <w:rPr>
          <w:rFonts w:ascii="Times New Roman" w:hAnsi="Times New Roman" w:cs="Times New Roman"/>
          <w:b/>
          <w:bCs/>
          <w:lang w:eastAsia="hu-HU"/>
        </w:rPr>
        <w:t>Tárgy</w:t>
      </w:r>
      <w:r w:rsidRPr="00575033">
        <w:rPr>
          <w:rFonts w:ascii="Times New Roman" w:hAnsi="Times New Roman" w:cs="Times New Roman"/>
          <w:lang w:eastAsia="hu-HU"/>
        </w:rPr>
        <w:t>:</w:t>
      </w:r>
      <w:r w:rsidR="008431F7">
        <w:rPr>
          <w:rFonts w:ascii="Times New Roman" w:hAnsi="Times New Roman" w:cs="Times New Roman"/>
          <w:lang w:eastAsia="hu-HU"/>
        </w:rPr>
        <w:t xml:space="preserve"> </w:t>
      </w:r>
      <w:r w:rsidR="00D82053" w:rsidRPr="00D82053">
        <w:rPr>
          <w:rFonts w:ascii="Times New Roman" w:hAnsi="Times New Roman" w:cs="Times New Roman"/>
          <w:b/>
        </w:rPr>
        <w:t xml:space="preserve">„Mindenki szívében van egy dallam!” </w:t>
      </w:r>
      <w:proofErr w:type="gramStart"/>
      <w:r w:rsidR="00D82053" w:rsidRPr="00D82053">
        <w:rPr>
          <w:rFonts w:ascii="Times New Roman" w:hAnsi="Times New Roman" w:cs="Times New Roman"/>
          <w:b/>
        </w:rPr>
        <w:t>elnevezésű</w:t>
      </w:r>
      <w:proofErr w:type="gramEnd"/>
      <w:r w:rsidR="00D82053" w:rsidRPr="00D82053">
        <w:rPr>
          <w:rFonts w:ascii="Times New Roman" w:hAnsi="Times New Roman" w:cs="Times New Roman"/>
          <w:b/>
        </w:rPr>
        <w:t>, ZENE-25 kódszámmal ellátott pályázat</w:t>
      </w:r>
      <w:r w:rsidR="00D82053" w:rsidRPr="00D82053">
        <w:rPr>
          <w:rFonts w:ascii="Times New Roman" w:hAnsi="Times New Roman" w:cs="Times New Roman"/>
          <w:b/>
        </w:rPr>
        <w:t xml:space="preserve"> módosításának elfogadása</w:t>
      </w:r>
    </w:p>
    <w:p w14:paraId="13045A29" w14:textId="77777777" w:rsidR="00065C16" w:rsidRPr="00300C98" w:rsidRDefault="00065C16" w:rsidP="006601C7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45EFB2" w14:textId="343FAB18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proofErr w:type="gramStart"/>
      <w:r>
        <w:rPr>
          <w:rFonts w:ascii="Times New Roman" w:hAnsi="Times New Roman" w:cs="Times New Roman"/>
          <w:sz w:val="24"/>
          <w:szCs w:val="24"/>
          <w:lang w:eastAsia="hu-HU"/>
        </w:rPr>
        <w:t>: …</w:t>
      </w:r>
      <w:proofErr w:type="gramEnd"/>
      <w:r>
        <w:rPr>
          <w:rFonts w:ascii="Times New Roman" w:hAnsi="Times New Roman" w:cs="Times New Roman"/>
          <w:sz w:val="24"/>
          <w:szCs w:val="24"/>
          <w:lang w:eastAsia="hu-HU"/>
        </w:rPr>
        <w:t>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5B36D4"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67E11C68" w:rsidR="006601C7" w:rsidRPr="00575033" w:rsidRDefault="00DA2A91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Véleményező bizottság: Pénzügyi Bizottság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Bordás Géza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</w:t>
      </w:r>
      <w:proofErr w:type="gramStart"/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46D2F8D" w14:textId="32FF38C0" w:rsidR="005D0493" w:rsidRDefault="005D0493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4484DFA" w14:textId="47DD61A7" w:rsidR="00D82053" w:rsidRDefault="00D82053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FD08CDB" w14:textId="289AB9DD" w:rsidR="006601C7" w:rsidRDefault="006601C7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456ADF0B" w14:textId="60BDC57E" w:rsidR="00D82053" w:rsidRDefault="00D82053" w:rsidP="00D82053">
      <w:pPr>
        <w:jc w:val="both"/>
        <w:rPr>
          <w:rFonts w:ascii="Times New Roman" w:hAnsi="Times New Roman" w:cs="Times New Roman"/>
          <w:sz w:val="24"/>
          <w:szCs w:val="24"/>
        </w:rPr>
      </w:pPr>
      <w:r w:rsidRPr="006A62DD">
        <w:rPr>
          <w:rFonts w:ascii="Times New Roman" w:hAnsi="Times New Roman" w:cs="Times New Roman"/>
          <w:sz w:val="24"/>
          <w:szCs w:val="24"/>
        </w:rPr>
        <w:t>Magyarorsz</w:t>
      </w:r>
      <w:r>
        <w:rPr>
          <w:rFonts w:ascii="Times New Roman" w:hAnsi="Times New Roman" w:cs="Times New Roman"/>
          <w:sz w:val="24"/>
          <w:szCs w:val="24"/>
        </w:rPr>
        <w:t>ági Romák Országos Önkormányzat</w:t>
      </w:r>
      <w:r w:rsidRPr="006A62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Közgyűlése a 2025. augusztus 26. napján tartott ülésén meghozott 79/2025. (VIII.26.) határozatával jóváhagyta a </w:t>
      </w:r>
      <w:r w:rsidRPr="006A62DD">
        <w:rPr>
          <w:rFonts w:ascii="Times New Roman" w:hAnsi="Times New Roman" w:cs="Times New Roman"/>
          <w:sz w:val="24"/>
          <w:szCs w:val="24"/>
        </w:rPr>
        <w:t xml:space="preserve">„Mindenki szívében van egy dallam!” </w:t>
      </w:r>
      <w:proofErr w:type="gramStart"/>
      <w:r w:rsidRPr="006A62DD">
        <w:rPr>
          <w:rFonts w:ascii="Times New Roman" w:hAnsi="Times New Roman" w:cs="Times New Roman"/>
          <w:sz w:val="24"/>
          <w:szCs w:val="24"/>
        </w:rPr>
        <w:t>elnevezésű</w:t>
      </w:r>
      <w:proofErr w:type="gramEnd"/>
      <w:r w:rsidRPr="006A62DD">
        <w:rPr>
          <w:rFonts w:ascii="Times New Roman" w:hAnsi="Times New Roman" w:cs="Times New Roman"/>
          <w:sz w:val="24"/>
          <w:szCs w:val="24"/>
        </w:rPr>
        <w:t>, ZENE-25 kódszámmal ellátott pá</w:t>
      </w:r>
      <w:r>
        <w:rPr>
          <w:rFonts w:ascii="Times New Roman" w:hAnsi="Times New Roman" w:cs="Times New Roman"/>
          <w:sz w:val="24"/>
          <w:szCs w:val="24"/>
        </w:rPr>
        <w:t>lyázat benyújtását.</w:t>
      </w:r>
    </w:p>
    <w:p w14:paraId="066B8745" w14:textId="065491AF" w:rsidR="00D82053" w:rsidRDefault="00D82053" w:rsidP="00D8205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fentiekben nevesített pályázat </w:t>
      </w:r>
      <w:r w:rsidR="00B4407A">
        <w:rPr>
          <w:rFonts w:ascii="Times New Roman" w:hAnsi="Times New Roman" w:cs="Times New Roman"/>
          <w:sz w:val="24"/>
          <w:szCs w:val="24"/>
        </w:rPr>
        <w:t xml:space="preserve">részben - nem teljes összeggel - nyert </w:t>
      </w:r>
      <w:r>
        <w:rPr>
          <w:rFonts w:ascii="Times New Roman" w:hAnsi="Times New Roman" w:cs="Times New Roman"/>
          <w:sz w:val="24"/>
          <w:szCs w:val="24"/>
        </w:rPr>
        <w:t>pozitív elbírálást, így ebből kifolyólag szükséges a pályázati költségvetés módosítása.</w:t>
      </w:r>
    </w:p>
    <w:p w14:paraId="4B4164E1" w14:textId="48FB15C6" w:rsidR="00DA2A91" w:rsidRDefault="004A0292" w:rsidP="00DA2A9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D82053">
        <w:rPr>
          <w:rFonts w:ascii="Times New Roman" w:hAnsi="Times New Roman" w:cs="Times New Roman"/>
          <w:sz w:val="24"/>
          <w:szCs w:val="24"/>
        </w:rPr>
        <w:t>határozati javaslat mellékletét képezi az</w:t>
      </w:r>
      <w:r w:rsidR="00B4407A">
        <w:rPr>
          <w:rFonts w:ascii="Times New Roman" w:hAnsi="Times New Roman" w:cs="Times New Roman"/>
          <w:sz w:val="24"/>
          <w:szCs w:val="24"/>
        </w:rPr>
        <w:t xml:space="preserve"> adatlap, mely alapján </w:t>
      </w:r>
      <w:bookmarkStart w:id="0" w:name="_GoBack"/>
      <w:bookmarkEnd w:id="0"/>
      <w:r w:rsidR="00B4407A">
        <w:rPr>
          <w:rFonts w:ascii="Times New Roman" w:hAnsi="Times New Roman" w:cs="Times New Roman"/>
          <w:sz w:val="24"/>
          <w:szCs w:val="24"/>
        </w:rPr>
        <w:t>a módosítás a</w:t>
      </w:r>
      <w:r w:rsidR="00D82053">
        <w:rPr>
          <w:rFonts w:ascii="Times New Roman" w:hAnsi="Times New Roman" w:cs="Times New Roman"/>
          <w:sz w:val="24"/>
          <w:szCs w:val="24"/>
        </w:rPr>
        <w:t xml:space="preserve"> pályázati rendszerben megtörtént.</w:t>
      </w:r>
    </w:p>
    <w:p w14:paraId="6DC2C97D" w14:textId="6B4E5441" w:rsidR="00035632" w:rsidRPr="00035632" w:rsidRDefault="002415DC" w:rsidP="00035632">
      <w:pPr>
        <w:jc w:val="both"/>
        <w:rPr>
          <w:rFonts w:ascii="Times New Roman" w:hAnsi="Times New Roman" w:cs="Times New Roman"/>
          <w:sz w:val="24"/>
          <w:szCs w:val="24"/>
        </w:rPr>
      </w:pPr>
      <w:r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</w:t>
      </w:r>
      <w:r w:rsidR="00306E10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az </w:t>
      </w:r>
      <w:r w:rsidR="00B139AA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előterjesztést megvitatni és az </w:t>
      </w:r>
      <w:r w:rsidR="00306E10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alábbi határozati javaslat</w:t>
      </w:r>
      <w:r w:rsidR="003E678A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ot</w:t>
      </w:r>
      <w:r w:rsidR="00D67B23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elfogad</w:t>
      </w:r>
      <w:r w:rsidR="003E678A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ni</w:t>
      </w:r>
      <w:r w:rsidR="004524C3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!</w:t>
      </w:r>
    </w:p>
    <w:p w14:paraId="649AAB64" w14:textId="77777777" w:rsidR="00DA2A91" w:rsidRDefault="00DA2A91" w:rsidP="004524C3">
      <w:pPr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02FDCF21" w14:textId="79CDBB63" w:rsidR="00D67B23" w:rsidRPr="004524C3" w:rsidRDefault="00D67B23" w:rsidP="004524C3">
      <w:pPr>
        <w:spacing w:after="0" w:line="276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769B4442" w14:textId="77777777" w:rsidR="00CA30D1" w:rsidRPr="0052092A" w:rsidRDefault="00CA30D1" w:rsidP="0052092A">
      <w:pPr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7331F9BA" w14:textId="0AA5FBCC" w:rsidR="005F0179" w:rsidRPr="00DA2A91" w:rsidRDefault="005F0179" w:rsidP="00DA2A91">
      <w:pPr>
        <w:pStyle w:val="Nincstrkz"/>
        <w:jc w:val="both"/>
        <w:rPr>
          <w:rFonts w:ascii="Times New Roman" w:eastAsiaTheme="minorEastAsia" w:hAnsi="Times New Roman" w:cs="Times New Roman"/>
          <w:b/>
          <w:lang w:eastAsia="hu-HU"/>
        </w:rPr>
      </w:pPr>
      <w:r w:rsidRPr="00266B69">
        <w:rPr>
          <w:rFonts w:ascii="Times New Roman" w:hAnsi="Times New Roman" w:cs="Times New Roman"/>
          <w:bCs/>
          <w:color w:val="000000"/>
        </w:rPr>
        <w:t xml:space="preserve">Az </w:t>
      </w:r>
      <w:r w:rsidR="00554E1E" w:rsidRPr="00266B69">
        <w:rPr>
          <w:rFonts w:ascii="Times New Roman" w:hAnsi="Times New Roman" w:cs="Times New Roman"/>
          <w:bCs/>
          <w:color w:val="000000"/>
        </w:rPr>
        <w:t>Magyarországi Romák Országos Önkormányzatának</w:t>
      </w:r>
      <w:r w:rsidRPr="00266B69">
        <w:rPr>
          <w:rFonts w:ascii="Times New Roman" w:hAnsi="Times New Roman" w:cs="Times New Roman"/>
          <w:bCs/>
          <w:color w:val="000000"/>
        </w:rPr>
        <w:t xml:space="preserve"> </w:t>
      </w:r>
      <w:r w:rsidR="00C051A4" w:rsidRPr="00266B69">
        <w:rPr>
          <w:rFonts w:ascii="Times New Roman" w:hAnsi="Times New Roman" w:cs="Times New Roman"/>
          <w:bCs/>
          <w:color w:val="000000"/>
        </w:rPr>
        <w:t>Közgyűlése megtárgyalta</w:t>
      </w:r>
      <w:r w:rsidR="00266B69" w:rsidRPr="00266B69">
        <w:rPr>
          <w:rFonts w:ascii="Times New Roman" w:hAnsi="Times New Roman" w:cs="Times New Roman"/>
          <w:bCs/>
          <w:color w:val="000000"/>
        </w:rPr>
        <w:t xml:space="preserve"> </w:t>
      </w:r>
      <w:r w:rsidR="00266B69" w:rsidRPr="00266B69">
        <w:rPr>
          <w:rFonts w:ascii="Times New Roman" w:hAnsi="Times New Roman" w:cs="Times New Roman"/>
          <w:b/>
          <w:bCs/>
          <w:color w:val="000000"/>
        </w:rPr>
        <w:t>„</w:t>
      </w:r>
      <w:r w:rsidR="00D82053" w:rsidRPr="00D82053">
        <w:rPr>
          <w:rFonts w:ascii="Times New Roman" w:hAnsi="Times New Roman" w:cs="Times New Roman"/>
          <w:b/>
        </w:rPr>
        <w:t xml:space="preserve">Mindenki szívében van egy dallam!” </w:t>
      </w:r>
      <w:proofErr w:type="gramStart"/>
      <w:r w:rsidR="00D82053" w:rsidRPr="00D82053">
        <w:rPr>
          <w:rFonts w:ascii="Times New Roman" w:hAnsi="Times New Roman" w:cs="Times New Roman"/>
          <w:b/>
        </w:rPr>
        <w:t>elnevezésű</w:t>
      </w:r>
      <w:proofErr w:type="gramEnd"/>
      <w:r w:rsidR="00D82053" w:rsidRPr="00D82053">
        <w:rPr>
          <w:rFonts w:ascii="Times New Roman" w:hAnsi="Times New Roman" w:cs="Times New Roman"/>
          <w:b/>
        </w:rPr>
        <w:t>, ZENE-25 kódszámmal ellátott pályázat módosításának elfogadása</w:t>
      </w:r>
      <w:r w:rsidR="00266B69" w:rsidRPr="00266B69">
        <w:rPr>
          <w:rFonts w:ascii="Times New Roman" w:hAnsi="Times New Roman" w:cs="Times New Roman"/>
          <w:b/>
          <w:lang w:eastAsia="hu-HU"/>
        </w:rPr>
        <w:t>”</w:t>
      </w:r>
      <w:r w:rsidR="00266B69" w:rsidRPr="00266B69">
        <w:rPr>
          <w:rFonts w:ascii="Times New Roman" w:hAnsi="Times New Roman" w:cs="Times New Roman"/>
        </w:rPr>
        <w:t xml:space="preserve"> </w:t>
      </w:r>
      <w:r w:rsidR="004524C3" w:rsidRPr="00266B69">
        <w:rPr>
          <w:rFonts w:ascii="Times New Roman" w:hAnsi="Times New Roman" w:cs="Times New Roman"/>
          <w:bCs/>
          <w:color w:val="000000"/>
        </w:rPr>
        <w:t xml:space="preserve">tárgyú </w:t>
      </w:r>
      <w:r w:rsidR="00576283" w:rsidRPr="00266B69">
        <w:rPr>
          <w:rFonts w:ascii="Times New Roman" w:hAnsi="Times New Roman" w:cs="Times New Roman"/>
          <w:bCs/>
          <w:color w:val="000000"/>
        </w:rPr>
        <w:t>előterjesztést</w:t>
      </w:r>
      <w:r w:rsidR="004524C3" w:rsidRPr="00266B69">
        <w:rPr>
          <w:rFonts w:ascii="Times New Roman" w:hAnsi="Times New Roman" w:cs="Times New Roman"/>
          <w:bCs/>
          <w:color w:val="000000"/>
        </w:rPr>
        <w:t xml:space="preserve"> és az alábbi határozatot hozza:</w:t>
      </w:r>
    </w:p>
    <w:p w14:paraId="738E0BAA" w14:textId="4D8D1468" w:rsidR="00D90AD6" w:rsidRDefault="00D90AD6" w:rsidP="00D90AD6">
      <w:pPr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39EF8584" w14:textId="3CD0C844" w:rsidR="008F1517" w:rsidRPr="00D82053" w:rsidRDefault="00D90AD6" w:rsidP="00C07BDB">
      <w:pPr>
        <w:pStyle w:val="NormlWeb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8F1517">
        <w:rPr>
          <w:bCs/>
          <w:color w:val="000000"/>
        </w:rPr>
        <w:t xml:space="preserve">A Magyarországi Romák Országos Önkormányzatának Közgyűlése </w:t>
      </w:r>
      <w:r w:rsidR="00DA2A91">
        <w:rPr>
          <w:bCs/>
          <w:color w:val="000000"/>
        </w:rPr>
        <w:t>elfogadja</w:t>
      </w:r>
      <w:r w:rsidR="00E056FD">
        <w:rPr>
          <w:rFonts w:eastAsiaTheme="minorEastAsia"/>
          <w:b/>
        </w:rPr>
        <w:t xml:space="preserve"> </w:t>
      </w:r>
      <w:r w:rsidR="00DA2A91" w:rsidRPr="00DA2A91">
        <w:rPr>
          <w:rFonts w:eastAsiaTheme="minorEastAsia"/>
        </w:rPr>
        <w:t xml:space="preserve">a </w:t>
      </w:r>
      <w:r w:rsidR="00D82053" w:rsidRPr="00D82053">
        <w:t>„Mindenki szívében van egy dallam!” elnevezésű, ZENE-25 kódszámmal ellátott pályázat</w:t>
      </w:r>
      <w:r w:rsidR="00D82053" w:rsidRPr="00D82053">
        <w:t xml:space="preserve"> módosítását </w:t>
      </w:r>
      <w:r w:rsidR="00E056FD" w:rsidRPr="00D82053">
        <w:t xml:space="preserve">a </w:t>
      </w:r>
      <w:r w:rsidR="008F1517" w:rsidRPr="00D82053">
        <w:t>melléklet szerinti tartalommal.</w:t>
      </w:r>
    </w:p>
    <w:p w14:paraId="309FB205" w14:textId="77777777" w:rsidR="00D82053" w:rsidRPr="00D82053" w:rsidRDefault="00D82053" w:rsidP="00D82053">
      <w:pPr>
        <w:pStyle w:val="NormlWeb"/>
        <w:shd w:val="clear" w:color="auto" w:fill="FFFFFF"/>
        <w:spacing w:before="0" w:beforeAutospacing="0" w:after="0" w:afterAutospacing="0"/>
        <w:ind w:left="720"/>
        <w:jc w:val="both"/>
        <w:textAlignment w:val="baseline"/>
      </w:pPr>
    </w:p>
    <w:p w14:paraId="200B61CC" w14:textId="5CDA4688" w:rsidR="00D82053" w:rsidRPr="008F1517" w:rsidRDefault="00D82053" w:rsidP="00D82053">
      <w:pPr>
        <w:pStyle w:val="NormlWeb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8F1517">
        <w:rPr>
          <w:bCs/>
          <w:color w:val="000000"/>
        </w:rPr>
        <w:t>A Magyarországi Romák Orszá</w:t>
      </w:r>
      <w:r>
        <w:rPr>
          <w:bCs/>
          <w:color w:val="000000"/>
        </w:rPr>
        <w:t>gos Önkormányzatának Közgyűlése felhatalmazza az Elnököt a pályázattal összefüggő feladatok elvégzésére, a szükséges jognyilatkozatok megtételére, azok módosítására.</w:t>
      </w:r>
    </w:p>
    <w:p w14:paraId="10C535BD" w14:textId="77777777" w:rsidR="008F1517" w:rsidRPr="00266B69" w:rsidRDefault="008F1517" w:rsidP="008F1517">
      <w:pPr>
        <w:pStyle w:val="NormlWeb"/>
        <w:shd w:val="clear" w:color="auto" w:fill="FFFFFF"/>
        <w:spacing w:before="0" w:beforeAutospacing="0" w:after="0" w:afterAutospacing="0"/>
        <w:ind w:left="720"/>
        <w:jc w:val="both"/>
        <w:textAlignment w:val="baseline"/>
      </w:pPr>
    </w:p>
    <w:p w14:paraId="2FDE249F" w14:textId="797D3112" w:rsidR="00E056FD" w:rsidRDefault="00E056FD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0352DCD0" w14:textId="726BE286" w:rsidR="00FD6D94" w:rsidRPr="008431F7" w:rsidRDefault="00D90AD6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2025. 10. 31</w:t>
      </w:r>
      <w:r w:rsidR="00FD6D94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6E5E7ADD" w14:textId="654FC52D" w:rsidR="001A5B78" w:rsidRPr="0011532C" w:rsidRDefault="00FD6D94" w:rsidP="0011532C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</w:t>
      </w:r>
      <w:r w:rsidR="00DE6C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hajtásért felelős: </w:t>
      </w: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elnök</w:t>
      </w:r>
    </w:p>
    <w:p w14:paraId="3CA09644" w14:textId="77777777" w:rsidR="001A5B78" w:rsidRDefault="001A5B78" w:rsidP="001A5B78">
      <w:pPr>
        <w:tabs>
          <w:tab w:val="left" w:pos="7200"/>
        </w:tabs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1AD79F37" w14:textId="77777777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0CE3F9D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elnök</w:t>
      </w:r>
      <w:proofErr w:type="gramEnd"/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5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170D5A"/>
    <w:multiLevelType w:val="hybridMultilevel"/>
    <w:tmpl w:val="AEAC808E"/>
    <w:lvl w:ilvl="0" w:tplc="21B21D56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4433D0"/>
    <w:multiLevelType w:val="hybridMultilevel"/>
    <w:tmpl w:val="CFF22B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632F41"/>
    <w:multiLevelType w:val="hybridMultilevel"/>
    <w:tmpl w:val="0BB0DF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11"/>
  </w:num>
  <w:num w:numId="4">
    <w:abstractNumId w:val="8"/>
  </w:num>
  <w:num w:numId="5">
    <w:abstractNumId w:val="5"/>
  </w:num>
  <w:num w:numId="6">
    <w:abstractNumId w:val="10"/>
  </w:num>
  <w:num w:numId="7">
    <w:abstractNumId w:val="6"/>
  </w:num>
  <w:num w:numId="8">
    <w:abstractNumId w:val="7"/>
  </w:num>
  <w:num w:numId="9">
    <w:abstractNumId w:val="9"/>
  </w:num>
  <w:num w:numId="10">
    <w:abstractNumId w:val="0"/>
  </w:num>
  <w:num w:numId="11">
    <w:abstractNumId w:val="1"/>
  </w:num>
  <w:num w:numId="12">
    <w:abstractNumId w:val="2"/>
  </w:num>
  <w:num w:numId="13">
    <w:abstractNumId w:val="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1C7"/>
    <w:rsid w:val="00003EC4"/>
    <w:rsid w:val="00021699"/>
    <w:rsid w:val="0002539B"/>
    <w:rsid w:val="000261E6"/>
    <w:rsid w:val="00026344"/>
    <w:rsid w:val="00027236"/>
    <w:rsid w:val="00027AB5"/>
    <w:rsid w:val="00035632"/>
    <w:rsid w:val="00042806"/>
    <w:rsid w:val="00052530"/>
    <w:rsid w:val="00057AC4"/>
    <w:rsid w:val="00065C16"/>
    <w:rsid w:val="0007052B"/>
    <w:rsid w:val="00080BFC"/>
    <w:rsid w:val="00080D32"/>
    <w:rsid w:val="00091152"/>
    <w:rsid w:val="00092E2E"/>
    <w:rsid w:val="000A2F8C"/>
    <w:rsid w:val="000A3004"/>
    <w:rsid w:val="000B5CCD"/>
    <w:rsid w:val="000B61C7"/>
    <w:rsid w:val="000B65AB"/>
    <w:rsid w:val="000C1DE4"/>
    <w:rsid w:val="000C5F16"/>
    <w:rsid w:val="000D6CA2"/>
    <w:rsid w:val="000E3E7C"/>
    <w:rsid w:val="000F0098"/>
    <w:rsid w:val="000F3AAF"/>
    <w:rsid w:val="001054EA"/>
    <w:rsid w:val="00113645"/>
    <w:rsid w:val="0011532C"/>
    <w:rsid w:val="00116A48"/>
    <w:rsid w:val="00154C4B"/>
    <w:rsid w:val="0015531C"/>
    <w:rsid w:val="001660A2"/>
    <w:rsid w:val="001701CE"/>
    <w:rsid w:val="0017078B"/>
    <w:rsid w:val="00176DB2"/>
    <w:rsid w:val="00181F3B"/>
    <w:rsid w:val="00184E23"/>
    <w:rsid w:val="00190E44"/>
    <w:rsid w:val="00191561"/>
    <w:rsid w:val="001A12D3"/>
    <w:rsid w:val="001A3FF2"/>
    <w:rsid w:val="001A5B78"/>
    <w:rsid w:val="001B00F4"/>
    <w:rsid w:val="001B49F7"/>
    <w:rsid w:val="001C75E1"/>
    <w:rsid w:val="001D3E3B"/>
    <w:rsid w:val="001F15A6"/>
    <w:rsid w:val="0020769F"/>
    <w:rsid w:val="00232728"/>
    <w:rsid w:val="00235DB3"/>
    <w:rsid w:val="002415DC"/>
    <w:rsid w:val="00241E61"/>
    <w:rsid w:val="0024682C"/>
    <w:rsid w:val="00246BB3"/>
    <w:rsid w:val="00252BEE"/>
    <w:rsid w:val="00266B69"/>
    <w:rsid w:val="00295AC6"/>
    <w:rsid w:val="002E2549"/>
    <w:rsid w:val="002F080C"/>
    <w:rsid w:val="002F6B19"/>
    <w:rsid w:val="00300C98"/>
    <w:rsid w:val="003052E9"/>
    <w:rsid w:val="00306B27"/>
    <w:rsid w:val="00306E10"/>
    <w:rsid w:val="00314084"/>
    <w:rsid w:val="003156DF"/>
    <w:rsid w:val="00317725"/>
    <w:rsid w:val="0032200A"/>
    <w:rsid w:val="00333F6A"/>
    <w:rsid w:val="0034769C"/>
    <w:rsid w:val="003543E5"/>
    <w:rsid w:val="00357B1E"/>
    <w:rsid w:val="00360D17"/>
    <w:rsid w:val="00365FCB"/>
    <w:rsid w:val="003665D9"/>
    <w:rsid w:val="003736E4"/>
    <w:rsid w:val="00373D04"/>
    <w:rsid w:val="00375A2D"/>
    <w:rsid w:val="00377A13"/>
    <w:rsid w:val="00392D89"/>
    <w:rsid w:val="003A3887"/>
    <w:rsid w:val="003B18FD"/>
    <w:rsid w:val="003E01D2"/>
    <w:rsid w:val="003E678A"/>
    <w:rsid w:val="00404B6C"/>
    <w:rsid w:val="00406B50"/>
    <w:rsid w:val="0041079A"/>
    <w:rsid w:val="00425DF5"/>
    <w:rsid w:val="00442B13"/>
    <w:rsid w:val="00445B80"/>
    <w:rsid w:val="0044637E"/>
    <w:rsid w:val="004524C3"/>
    <w:rsid w:val="00466C4B"/>
    <w:rsid w:val="00472F0E"/>
    <w:rsid w:val="004757E6"/>
    <w:rsid w:val="00496B11"/>
    <w:rsid w:val="004A0292"/>
    <w:rsid w:val="004A08F1"/>
    <w:rsid w:val="004A630F"/>
    <w:rsid w:val="004A7156"/>
    <w:rsid w:val="004E154D"/>
    <w:rsid w:val="00501507"/>
    <w:rsid w:val="005121C7"/>
    <w:rsid w:val="0052092A"/>
    <w:rsid w:val="005228E9"/>
    <w:rsid w:val="00523117"/>
    <w:rsid w:val="00530972"/>
    <w:rsid w:val="00542969"/>
    <w:rsid w:val="00547C1F"/>
    <w:rsid w:val="00554E1E"/>
    <w:rsid w:val="00556DB5"/>
    <w:rsid w:val="00561F03"/>
    <w:rsid w:val="005678A7"/>
    <w:rsid w:val="00571F07"/>
    <w:rsid w:val="00576283"/>
    <w:rsid w:val="005945F4"/>
    <w:rsid w:val="00596353"/>
    <w:rsid w:val="00596952"/>
    <w:rsid w:val="005A6FEB"/>
    <w:rsid w:val="005B36D4"/>
    <w:rsid w:val="005D0493"/>
    <w:rsid w:val="005E5761"/>
    <w:rsid w:val="005F0179"/>
    <w:rsid w:val="005F39DE"/>
    <w:rsid w:val="0061199E"/>
    <w:rsid w:val="0061531F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21E3"/>
    <w:rsid w:val="006A778F"/>
    <w:rsid w:val="006B1F30"/>
    <w:rsid w:val="006B206B"/>
    <w:rsid w:val="006D3200"/>
    <w:rsid w:val="006D5CED"/>
    <w:rsid w:val="006E08D0"/>
    <w:rsid w:val="006E57C4"/>
    <w:rsid w:val="006F6E9C"/>
    <w:rsid w:val="00703552"/>
    <w:rsid w:val="007206D7"/>
    <w:rsid w:val="00721AD8"/>
    <w:rsid w:val="00737AD7"/>
    <w:rsid w:val="007513AC"/>
    <w:rsid w:val="007646E4"/>
    <w:rsid w:val="00772988"/>
    <w:rsid w:val="00775AF5"/>
    <w:rsid w:val="00777E20"/>
    <w:rsid w:val="00781408"/>
    <w:rsid w:val="00781682"/>
    <w:rsid w:val="007B0A57"/>
    <w:rsid w:val="007B1A47"/>
    <w:rsid w:val="007B49B9"/>
    <w:rsid w:val="007B5B63"/>
    <w:rsid w:val="007C322D"/>
    <w:rsid w:val="007C3A0C"/>
    <w:rsid w:val="007F3ADF"/>
    <w:rsid w:val="00805BAC"/>
    <w:rsid w:val="00821B3F"/>
    <w:rsid w:val="0083027B"/>
    <w:rsid w:val="00831E01"/>
    <w:rsid w:val="008431F7"/>
    <w:rsid w:val="0085653B"/>
    <w:rsid w:val="00863811"/>
    <w:rsid w:val="00863EF5"/>
    <w:rsid w:val="00866052"/>
    <w:rsid w:val="00893E52"/>
    <w:rsid w:val="008A0074"/>
    <w:rsid w:val="008A4FA1"/>
    <w:rsid w:val="008E5FA0"/>
    <w:rsid w:val="008F1517"/>
    <w:rsid w:val="00911DC6"/>
    <w:rsid w:val="00934E99"/>
    <w:rsid w:val="00947BE4"/>
    <w:rsid w:val="00953109"/>
    <w:rsid w:val="00962B93"/>
    <w:rsid w:val="0097405E"/>
    <w:rsid w:val="00987331"/>
    <w:rsid w:val="0099704F"/>
    <w:rsid w:val="009A7222"/>
    <w:rsid w:val="009B3D05"/>
    <w:rsid w:val="009E7699"/>
    <w:rsid w:val="00A053A2"/>
    <w:rsid w:val="00A05C4B"/>
    <w:rsid w:val="00A05EC3"/>
    <w:rsid w:val="00A21D7B"/>
    <w:rsid w:val="00A4269A"/>
    <w:rsid w:val="00A42B05"/>
    <w:rsid w:val="00A66590"/>
    <w:rsid w:val="00A67711"/>
    <w:rsid w:val="00A715CD"/>
    <w:rsid w:val="00A721F0"/>
    <w:rsid w:val="00A805F0"/>
    <w:rsid w:val="00A81E36"/>
    <w:rsid w:val="00A84114"/>
    <w:rsid w:val="00A878EC"/>
    <w:rsid w:val="00A87E1A"/>
    <w:rsid w:val="00A912B4"/>
    <w:rsid w:val="00A959C3"/>
    <w:rsid w:val="00A96740"/>
    <w:rsid w:val="00AB527C"/>
    <w:rsid w:val="00AC2433"/>
    <w:rsid w:val="00AD0D62"/>
    <w:rsid w:val="00B139AA"/>
    <w:rsid w:val="00B32932"/>
    <w:rsid w:val="00B4407A"/>
    <w:rsid w:val="00B44771"/>
    <w:rsid w:val="00B44A1C"/>
    <w:rsid w:val="00B51805"/>
    <w:rsid w:val="00B604B0"/>
    <w:rsid w:val="00B80D2F"/>
    <w:rsid w:val="00B90D75"/>
    <w:rsid w:val="00B92FAA"/>
    <w:rsid w:val="00BA16AC"/>
    <w:rsid w:val="00BA588F"/>
    <w:rsid w:val="00BD3EB2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41E2"/>
    <w:rsid w:val="00C65923"/>
    <w:rsid w:val="00C7234C"/>
    <w:rsid w:val="00C809BA"/>
    <w:rsid w:val="00C86720"/>
    <w:rsid w:val="00C87B07"/>
    <w:rsid w:val="00C93A53"/>
    <w:rsid w:val="00C945DB"/>
    <w:rsid w:val="00CA30D1"/>
    <w:rsid w:val="00CA49DA"/>
    <w:rsid w:val="00CB4E47"/>
    <w:rsid w:val="00CB4FFD"/>
    <w:rsid w:val="00CB6128"/>
    <w:rsid w:val="00CC036D"/>
    <w:rsid w:val="00CD2377"/>
    <w:rsid w:val="00CE1515"/>
    <w:rsid w:val="00CE486C"/>
    <w:rsid w:val="00CF0293"/>
    <w:rsid w:val="00CF134A"/>
    <w:rsid w:val="00CF2D15"/>
    <w:rsid w:val="00CF6003"/>
    <w:rsid w:val="00D02129"/>
    <w:rsid w:val="00D0486B"/>
    <w:rsid w:val="00D1605B"/>
    <w:rsid w:val="00D204EF"/>
    <w:rsid w:val="00D27A4B"/>
    <w:rsid w:val="00D32F96"/>
    <w:rsid w:val="00D67710"/>
    <w:rsid w:val="00D67B23"/>
    <w:rsid w:val="00D7532E"/>
    <w:rsid w:val="00D82053"/>
    <w:rsid w:val="00D90AD6"/>
    <w:rsid w:val="00DA2A91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14ED"/>
    <w:rsid w:val="00DE3FF0"/>
    <w:rsid w:val="00DE6CC6"/>
    <w:rsid w:val="00DF72E2"/>
    <w:rsid w:val="00E03018"/>
    <w:rsid w:val="00E056FD"/>
    <w:rsid w:val="00E12902"/>
    <w:rsid w:val="00E15F3B"/>
    <w:rsid w:val="00E30037"/>
    <w:rsid w:val="00E347A6"/>
    <w:rsid w:val="00E359FA"/>
    <w:rsid w:val="00E52236"/>
    <w:rsid w:val="00E57042"/>
    <w:rsid w:val="00E6664A"/>
    <w:rsid w:val="00E673D3"/>
    <w:rsid w:val="00E85624"/>
    <w:rsid w:val="00E92271"/>
    <w:rsid w:val="00E96977"/>
    <w:rsid w:val="00EA3B68"/>
    <w:rsid w:val="00EA5AB1"/>
    <w:rsid w:val="00EB2B0C"/>
    <w:rsid w:val="00ED7937"/>
    <w:rsid w:val="00EE43CD"/>
    <w:rsid w:val="00F6134C"/>
    <w:rsid w:val="00F71A79"/>
    <w:rsid w:val="00FA1AEB"/>
    <w:rsid w:val="00FB2D76"/>
    <w:rsid w:val="00FD3352"/>
    <w:rsid w:val="00FD6D94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paragraph" w:styleId="Nincstrkz">
    <w:name w:val="No Spacing"/>
    <w:uiPriority w:val="1"/>
    <w:qFormat/>
    <w:rsid w:val="00DA2A91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274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Linda</cp:lastModifiedBy>
  <cp:revision>4</cp:revision>
  <dcterms:created xsi:type="dcterms:W3CDTF">2025-10-20T12:16:00Z</dcterms:created>
  <dcterms:modified xsi:type="dcterms:W3CDTF">2025-10-20T12:30:00Z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